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2"/>
        <w:gridCol w:w="5418"/>
      </w:tblGrid>
      <w:tr w:rsidR="00AD0DEB" w:rsidTr="00AD0DEB">
        <w:tc>
          <w:tcPr>
            <w:tcW w:w="5508" w:type="dxa"/>
          </w:tcPr>
          <w:p w:rsidR="00AD0DEB" w:rsidRDefault="00AD0DEB" w:rsidP="00AD0DEB"/>
        </w:tc>
        <w:tc>
          <w:tcPr>
            <w:tcW w:w="5508" w:type="dxa"/>
          </w:tcPr>
          <w:p w:rsidR="00AD0DEB" w:rsidRDefault="007D2C48" w:rsidP="00AD0DEB">
            <w:pPr>
              <w:pStyle w:val="CompanyName"/>
            </w:pPr>
            <w:r>
              <w:t>ACME Corporation</w:t>
            </w:r>
          </w:p>
        </w:tc>
      </w:tr>
    </w:tbl>
    <w:p w:rsidR="00467865" w:rsidRDefault="00A149E2" w:rsidP="002219F3">
      <w:pPr>
        <w:pStyle w:val="Heading1"/>
      </w:pPr>
      <w:r>
        <w:t>Employee Performance Review</w:t>
      </w:r>
      <w:bookmarkStart w:id="0" w:name="_GoBack"/>
      <w:bookmarkEnd w:id="0"/>
    </w:p>
    <w:p w:rsidR="00AD0DEB" w:rsidRDefault="00AD0DEB" w:rsidP="00AD0DEB">
      <w:pPr>
        <w:pStyle w:val="Heading2"/>
      </w:pPr>
      <w:r w:rsidRPr="007522F6">
        <w:t>Employee Information</w:t>
      </w:r>
    </w:p>
    <w:tbl>
      <w:tblPr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1264"/>
        <w:gridCol w:w="5484"/>
        <w:gridCol w:w="1158"/>
        <w:gridCol w:w="11"/>
        <w:gridCol w:w="2883"/>
      </w:tblGrid>
      <w:tr w:rsidR="00A149E2" w:rsidRPr="002A733C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:rsidR="00A149E2" w:rsidRPr="002219F3" w:rsidRDefault="00A149E2" w:rsidP="004B1269">
            <w:pPr>
              <w:pStyle w:val="Heading4"/>
            </w:pPr>
            <w:r w:rsidRPr="002219F3">
              <w:t>Name</w:t>
            </w:r>
          </w:p>
        </w:tc>
        <w:tc>
          <w:tcPr>
            <w:tcW w:w="5489" w:type="dxa"/>
            <w:vAlign w:val="bottom"/>
          </w:tcPr>
          <w:p w:rsidR="00A149E2" w:rsidRPr="002219F3" w:rsidRDefault="00A149E2" w:rsidP="002219F3"/>
        </w:tc>
        <w:tc>
          <w:tcPr>
            <w:tcW w:w="1159" w:type="dxa"/>
            <w:vAlign w:val="bottom"/>
          </w:tcPr>
          <w:p w:rsidR="00A149E2" w:rsidRPr="002219F3" w:rsidRDefault="00A149E2" w:rsidP="004B1269">
            <w:pPr>
              <w:pStyle w:val="Heading4"/>
            </w:pPr>
            <w:r w:rsidRPr="002219F3">
              <w:t>Employee ID</w:t>
            </w:r>
          </w:p>
        </w:tc>
        <w:tc>
          <w:tcPr>
            <w:tcW w:w="2897" w:type="dxa"/>
            <w:gridSpan w:val="2"/>
            <w:tcBorders>
              <w:right w:val="nil"/>
            </w:tcBorders>
            <w:vAlign w:val="bottom"/>
          </w:tcPr>
          <w:p w:rsidR="00A149E2" w:rsidRPr="002219F3" w:rsidRDefault="00A149E2" w:rsidP="002219F3"/>
        </w:tc>
      </w:tr>
      <w:tr w:rsidR="00A149E2" w:rsidRPr="002A733C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:rsidR="00A149E2" w:rsidRPr="002219F3" w:rsidRDefault="00A149E2" w:rsidP="004B1269">
            <w:pPr>
              <w:pStyle w:val="Heading4"/>
            </w:pPr>
            <w:r w:rsidRPr="002219F3">
              <w:t>Job Title</w:t>
            </w:r>
          </w:p>
        </w:tc>
        <w:tc>
          <w:tcPr>
            <w:tcW w:w="5489" w:type="dxa"/>
            <w:vAlign w:val="bottom"/>
          </w:tcPr>
          <w:p w:rsidR="00A149E2" w:rsidRPr="002219F3" w:rsidRDefault="00A149E2" w:rsidP="002219F3"/>
        </w:tc>
        <w:tc>
          <w:tcPr>
            <w:tcW w:w="1170" w:type="dxa"/>
            <w:gridSpan w:val="2"/>
            <w:vAlign w:val="bottom"/>
          </w:tcPr>
          <w:p w:rsidR="00A149E2" w:rsidRPr="002219F3" w:rsidRDefault="00A149E2" w:rsidP="004B1269">
            <w:pPr>
              <w:pStyle w:val="Heading4"/>
            </w:pPr>
            <w:r w:rsidRPr="002219F3">
              <w:t>Date</w:t>
            </w:r>
          </w:p>
        </w:tc>
        <w:tc>
          <w:tcPr>
            <w:tcW w:w="2886" w:type="dxa"/>
            <w:tcBorders>
              <w:right w:val="nil"/>
            </w:tcBorders>
            <w:vAlign w:val="bottom"/>
          </w:tcPr>
          <w:p w:rsidR="00A149E2" w:rsidRPr="002219F3" w:rsidRDefault="00A149E2" w:rsidP="002219F3"/>
        </w:tc>
      </w:tr>
      <w:tr w:rsidR="00712449" w:rsidRPr="002A733C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:rsidR="00712449" w:rsidRPr="002219F3" w:rsidRDefault="00712449" w:rsidP="004B1269">
            <w:pPr>
              <w:pStyle w:val="Heading4"/>
            </w:pPr>
            <w:r w:rsidRPr="002219F3">
              <w:t>Department</w:t>
            </w:r>
          </w:p>
        </w:tc>
        <w:tc>
          <w:tcPr>
            <w:tcW w:w="5489" w:type="dxa"/>
            <w:vAlign w:val="bottom"/>
          </w:tcPr>
          <w:p w:rsidR="00712449" w:rsidRPr="002219F3" w:rsidRDefault="00712449" w:rsidP="002219F3"/>
        </w:tc>
        <w:tc>
          <w:tcPr>
            <w:tcW w:w="1159" w:type="dxa"/>
            <w:vAlign w:val="bottom"/>
          </w:tcPr>
          <w:p w:rsidR="00712449" w:rsidRPr="002219F3" w:rsidRDefault="00712449" w:rsidP="004B1269">
            <w:pPr>
              <w:pStyle w:val="Heading4"/>
            </w:pPr>
            <w:r w:rsidRPr="002219F3">
              <w:t>Manager</w:t>
            </w:r>
          </w:p>
        </w:tc>
        <w:tc>
          <w:tcPr>
            <w:tcW w:w="2897" w:type="dxa"/>
            <w:gridSpan w:val="2"/>
            <w:tcBorders>
              <w:right w:val="nil"/>
            </w:tcBorders>
            <w:vAlign w:val="bottom"/>
          </w:tcPr>
          <w:p w:rsidR="00712449" w:rsidRPr="002219F3" w:rsidRDefault="00712449" w:rsidP="002219F3"/>
        </w:tc>
      </w:tr>
      <w:tr w:rsidR="002219F3" w:rsidRPr="002A733C" w:rsidTr="002219F3">
        <w:trPr>
          <w:trHeight w:hRule="exact" w:val="403"/>
          <w:tblHeader/>
        </w:trPr>
        <w:tc>
          <w:tcPr>
            <w:tcW w:w="1265" w:type="dxa"/>
            <w:tcBorders>
              <w:left w:val="nil"/>
            </w:tcBorders>
            <w:vAlign w:val="bottom"/>
          </w:tcPr>
          <w:p w:rsidR="002219F3" w:rsidRPr="002219F3" w:rsidRDefault="002219F3" w:rsidP="004B1269">
            <w:pPr>
              <w:pStyle w:val="Heading4"/>
            </w:pPr>
            <w:r w:rsidRPr="002219F3">
              <w:t>Review Period</w:t>
            </w:r>
          </w:p>
        </w:tc>
        <w:tc>
          <w:tcPr>
            <w:tcW w:w="5489" w:type="dxa"/>
            <w:tcBorders>
              <w:right w:val="nil"/>
            </w:tcBorders>
            <w:vAlign w:val="bottom"/>
          </w:tcPr>
          <w:p w:rsidR="002219F3" w:rsidRPr="002219F3" w:rsidRDefault="002219F3" w:rsidP="002219F3"/>
        </w:tc>
        <w:tc>
          <w:tcPr>
            <w:tcW w:w="1170" w:type="dxa"/>
            <w:gridSpan w:val="2"/>
            <w:tcBorders>
              <w:left w:val="nil"/>
              <w:right w:val="nil"/>
            </w:tcBorders>
            <w:vAlign w:val="bottom"/>
          </w:tcPr>
          <w:p w:rsidR="002219F3" w:rsidRPr="002219F3" w:rsidRDefault="002219F3" w:rsidP="002219F3"/>
        </w:tc>
        <w:tc>
          <w:tcPr>
            <w:tcW w:w="2886" w:type="dxa"/>
            <w:tcBorders>
              <w:left w:val="nil"/>
              <w:right w:val="nil"/>
            </w:tcBorders>
            <w:vAlign w:val="bottom"/>
          </w:tcPr>
          <w:p w:rsidR="002219F3" w:rsidRPr="002219F3" w:rsidRDefault="002219F3" w:rsidP="002219F3"/>
        </w:tc>
      </w:tr>
    </w:tbl>
    <w:p w:rsidR="00AD0DEB" w:rsidRDefault="00AD0DEB" w:rsidP="00AD0DEB">
      <w:pPr>
        <w:pStyle w:val="Heading2"/>
      </w:pPr>
      <w:r>
        <w:t>Ratings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990"/>
        <w:gridCol w:w="2466"/>
        <w:gridCol w:w="864"/>
        <w:gridCol w:w="601"/>
        <w:gridCol w:w="1466"/>
        <w:gridCol w:w="1466"/>
        <w:gridCol w:w="1466"/>
        <w:gridCol w:w="1481"/>
      </w:tblGrid>
      <w:tr w:rsidR="00212276" w:rsidRPr="002A733C" w:rsidTr="002219F3">
        <w:trPr>
          <w:trHeight w:hRule="exact" w:val="403"/>
        </w:trPr>
        <w:tc>
          <w:tcPr>
            <w:tcW w:w="3456" w:type="dxa"/>
            <w:gridSpan w:val="2"/>
            <w:vAlign w:val="center"/>
          </w:tcPr>
          <w:p w:rsidR="00212276" w:rsidRPr="002A733C" w:rsidRDefault="00212276" w:rsidP="002219F3"/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1 = </w:t>
            </w:r>
            <w:r w:rsidR="00212276">
              <w:t>Poor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2 = </w:t>
            </w:r>
            <w:r w:rsidR="00212276">
              <w:t>Fair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3 = </w:t>
            </w:r>
            <w:r w:rsidR="00212276">
              <w:t>Satisfactory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4 = </w:t>
            </w:r>
            <w:r w:rsidR="00212276">
              <w:t>Good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712449" w:rsidP="002219F3">
            <w:pPr>
              <w:pStyle w:val="Heading3"/>
            </w:pPr>
            <w:r>
              <w:t xml:space="preserve">5 = </w:t>
            </w:r>
            <w:r w:rsidR="00212276">
              <w:t>Excellent</w:t>
            </w:r>
          </w:p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A149E2" w:rsidP="002219F3">
            <w:pPr>
              <w:pStyle w:val="Heading4"/>
            </w:pPr>
            <w:r>
              <w:t>Job K</w:t>
            </w:r>
            <w:r w:rsidRPr="002219F3">
              <w:t>nowled</w:t>
            </w:r>
            <w:r>
              <w:t>ge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A149E2" w:rsidP="002219F3">
            <w:pPr>
              <w:pStyle w:val="Heading4"/>
            </w:pPr>
            <w:r>
              <w:t>Work Quality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A149E2" w:rsidP="002219F3">
            <w:pPr>
              <w:pStyle w:val="Heading4"/>
            </w:pPr>
            <w:r>
              <w:t>Attendance/Punctuality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212276" w:rsidP="002219F3">
            <w:pPr>
              <w:pStyle w:val="Heading4"/>
            </w:pPr>
            <w:r>
              <w:t>Initiative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212276" w:rsidP="002219F3">
            <w:pPr>
              <w:pStyle w:val="Heading4"/>
            </w:pPr>
            <w:r>
              <w:t>Communication/Listening Skills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212276" w:rsidRPr="002A733C" w:rsidTr="002219F3">
        <w:trPr>
          <w:trHeight w:hRule="exact" w:val="288"/>
        </w:trPr>
        <w:tc>
          <w:tcPr>
            <w:tcW w:w="3456" w:type="dxa"/>
            <w:gridSpan w:val="2"/>
            <w:vAlign w:val="center"/>
          </w:tcPr>
          <w:p w:rsidR="00212276" w:rsidRDefault="00A149E2" w:rsidP="002219F3">
            <w:pPr>
              <w:pStyle w:val="Heading4"/>
            </w:pPr>
            <w:r>
              <w:t>Dependability</w:t>
            </w:r>
          </w:p>
        </w:tc>
        <w:tc>
          <w:tcPr>
            <w:tcW w:w="1465" w:type="dxa"/>
            <w:gridSpan w:val="2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212276" w:rsidRPr="002A733C" w:rsidRDefault="000F2528" w:rsidP="002219F3">
            <w:pPr>
              <w:pStyle w:val="CheckBox"/>
            </w:pPr>
            <w:r w:rsidRPr="00CD247C">
              <w:rPr>
                <w:rStyle w:val="CheckBoxChar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12276" w:rsidRPr="00CD247C">
              <w:rPr>
                <w:rStyle w:val="CheckBoxChar"/>
              </w:rPr>
              <w:instrText xml:space="preserve"> FORMCHECKBOX </w:instrText>
            </w:r>
            <w:r w:rsidR="007D2C48">
              <w:rPr>
                <w:rStyle w:val="CheckBoxChar"/>
              </w:rPr>
            </w:r>
            <w:r w:rsidR="007D2C48">
              <w:rPr>
                <w:rStyle w:val="CheckBoxChar"/>
              </w:rPr>
              <w:fldChar w:fldCharType="separate"/>
            </w:r>
            <w:r w:rsidRPr="00CD247C">
              <w:rPr>
                <w:rStyle w:val="CheckBoxChar"/>
              </w:rPr>
              <w:fldChar w:fldCharType="end"/>
            </w:r>
          </w:p>
        </w:tc>
      </w:tr>
      <w:tr w:rsidR="00A149E2" w:rsidRPr="002A733C" w:rsidTr="002219F3">
        <w:trPr>
          <w:trHeight w:hRule="exact" w:val="403"/>
        </w:trPr>
        <w:tc>
          <w:tcPr>
            <w:tcW w:w="990" w:type="dxa"/>
            <w:vAlign w:val="center"/>
          </w:tcPr>
          <w:p w:rsidR="00A149E2" w:rsidRDefault="00A149E2" w:rsidP="004B1269">
            <w:pPr>
              <w:pStyle w:val="Italic"/>
            </w:pPr>
            <w:r>
              <w:t>Comments</w:t>
            </w:r>
          </w:p>
        </w:tc>
        <w:tc>
          <w:tcPr>
            <w:tcW w:w="9810" w:type="dxa"/>
            <w:gridSpan w:val="7"/>
            <w:shd w:val="clear" w:color="auto" w:fill="auto"/>
            <w:vAlign w:val="center"/>
          </w:tcPr>
          <w:p w:rsidR="00A149E2" w:rsidRPr="002219F3" w:rsidRDefault="00A149E2" w:rsidP="002219F3"/>
        </w:tc>
      </w:tr>
      <w:tr w:rsidR="00712449" w:rsidRPr="002A733C" w:rsidTr="002219F3">
        <w:trPr>
          <w:trHeight w:hRule="exact" w:val="403"/>
        </w:trPr>
        <w:tc>
          <w:tcPr>
            <w:tcW w:w="4320" w:type="dxa"/>
            <w:gridSpan w:val="3"/>
            <w:vAlign w:val="center"/>
          </w:tcPr>
          <w:p w:rsidR="00712449" w:rsidRDefault="00712449" w:rsidP="004B1269">
            <w:pPr>
              <w:pStyle w:val="Italic"/>
            </w:pPr>
            <w:r w:rsidRPr="002219F3">
              <w:rPr>
                <w:rStyle w:val="Heading4Char"/>
              </w:rPr>
              <w:t>Overall Rating</w:t>
            </w:r>
            <w:r>
              <w:t xml:space="preserve"> </w:t>
            </w:r>
            <w:r w:rsidRPr="004B1269">
              <w:t>(average the rating numbers above)</w:t>
            </w:r>
          </w:p>
        </w:tc>
        <w:tc>
          <w:tcPr>
            <w:tcW w:w="6480" w:type="dxa"/>
            <w:gridSpan w:val="5"/>
            <w:shd w:val="clear" w:color="auto" w:fill="auto"/>
            <w:vAlign w:val="center"/>
          </w:tcPr>
          <w:p w:rsidR="00712449" w:rsidRPr="002219F3" w:rsidRDefault="00712449" w:rsidP="002219F3"/>
        </w:tc>
      </w:tr>
    </w:tbl>
    <w:p w:rsidR="00AD0DEB" w:rsidRDefault="00AD0DEB" w:rsidP="00AD0DEB">
      <w:pPr>
        <w:pStyle w:val="Heading2"/>
      </w:pPr>
      <w:r>
        <w:t>Evaluation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03"/>
        <w:gridCol w:w="8597"/>
      </w:tblGrid>
      <w:tr w:rsidR="00D4274D" w:rsidRPr="002A733C" w:rsidTr="002219F3">
        <w:trPr>
          <w:trHeight w:val="864"/>
        </w:trPr>
        <w:tc>
          <w:tcPr>
            <w:tcW w:w="2205" w:type="dxa"/>
          </w:tcPr>
          <w:p w:rsidR="00D4274D" w:rsidRPr="002219F3" w:rsidRDefault="00A149E2" w:rsidP="002219F3">
            <w:pPr>
              <w:pStyle w:val="Heading5"/>
            </w:pPr>
            <w:r w:rsidRPr="002219F3">
              <w:t>Additional Comments</w:t>
            </w:r>
          </w:p>
        </w:tc>
        <w:tc>
          <w:tcPr>
            <w:tcW w:w="8605" w:type="dxa"/>
          </w:tcPr>
          <w:p w:rsidR="00D4274D" w:rsidRPr="00A149E2" w:rsidRDefault="00D4274D" w:rsidP="002219F3"/>
        </w:tc>
      </w:tr>
      <w:tr w:rsidR="00D4274D" w:rsidRPr="002A733C" w:rsidTr="002219F3">
        <w:trPr>
          <w:trHeight w:val="864"/>
        </w:trPr>
        <w:tc>
          <w:tcPr>
            <w:tcW w:w="2205" w:type="dxa"/>
          </w:tcPr>
          <w:p w:rsidR="00534624" w:rsidRDefault="00A149E2" w:rsidP="002219F3">
            <w:pPr>
              <w:pStyle w:val="Heading5"/>
            </w:pPr>
            <w:r w:rsidRPr="00534624">
              <w:t>Goals</w:t>
            </w:r>
            <w:r w:rsidR="00534624">
              <w:t xml:space="preserve"> </w:t>
            </w:r>
          </w:p>
          <w:p w:rsidR="00A149E2" w:rsidRPr="00212276" w:rsidRDefault="00A149E2" w:rsidP="004B1269">
            <w:pPr>
              <w:pStyle w:val="Italic"/>
            </w:pPr>
            <w:r w:rsidRPr="00534624">
              <w:t>(as agreed upon by employee and manager)</w:t>
            </w:r>
          </w:p>
        </w:tc>
        <w:tc>
          <w:tcPr>
            <w:tcW w:w="8605" w:type="dxa"/>
          </w:tcPr>
          <w:p w:rsidR="00D4274D" w:rsidRPr="00A149E2" w:rsidRDefault="00D4274D" w:rsidP="002219F3"/>
        </w:tc>
      </w:tr>
    </w:tbl>
    <w:p w:rsidR="00AD0DEB" w:rsidRDefault="00AD0DEB" w:rsidP="00AD0DEB">
      <w:pPr>
        <w:pStyle w:val="Heading2"/>
      </w:pPr>
      <w:r>
        <w:t>Verification of Review</w:t>
      </w:r>
    </w:p>
    <w:tbl>
      <w:tblPr>
        <w:tblW w:w="5000" w:type="pct"/>
        <w:tblBorders>
          <w:top w:val="single" w:sz="4" w:space="0" w:color="D9D9D9" w:themeColor="background1" w:themeShade="D9"/>
          <w:bottom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CellMar>
          <w:top w:w="14" w:type="dxa"/>
          <w:left w:w="0" w:type="dxa"/>
          <w:bottom w:w="14" w:type="dxa"/>
          <w:right w:w="0" w:type="dxa"/>
        </w:tblCellMar>
        <w:tblLook w:val="0000" w:firstRow="0" w:lastRow="0" w:firstColumn="0" w:lastColumn="0" w:noHBand="0" w:noVBand="0"/>
      </w:tblPr>
      <w:tblGrid>
        <w:gridCol w:w="2219"/>
        <w:gridCol w:w="4531"/>
        <w:gridCol w:w="675"/>
        <w:gridCol w:w="3375"/>
      </w:tblGrid>
      <w:tr w:rsidR="00A149E2" w:rsidRPr="002A733C" w:rsidTr="002219F3">
        <w:trPr>
          <w:trHeight w:val="534"/>
        </w:trPr>
        <w:tc>
          <w:tcPr>
            <w:tcW w:w="10811" w:type="dxa"/>
            <w:gridSpan w:val="4"/>
            <w:vAlign w:val="center"/>
          </w:tcPr>
          <w:p w:rsidR="00A149E2" w:rsidRDefault="00CB7227" w:rsidP="004B1269">
            <w:pPr>
              <w:pStyle w:val="Italic"/>
            </w:pPr>
            <w:r w:rsidRPr="0066051C">
              <w:t xml:space="preserve">By signing this form, you </w:t>
            </w:r>
            <w:r>
              <w:t>confirm</w:t>
            </w:r>
            <w:r w:rsidRPr="0066051C">
              <w:t xml:space="preserve"> that </w:t>
            </w:r>
            <w:r>
              <w:t>you have</w:t>
            </w:r>
            <w:r w:rsidRPr="0066051C">
              <w:t xml:space="preserve"> discussed</w:t>
            </w:r>
            <w:r>
              <w:t xml:space="preserve"> this review</w:t>
            </w:r>
            <w:r w:rsidRPr="0066051C">
              <w:t xml:space="preserve"> in detail</w:t>
            </w:r>
            <w:r>
              <w:t xml:space="preserve"> with</w:t>
            </w:r>
            <w:r w:rsidRPr="0066051C">
              <w:t xml:space="preserve"> your supervisor. </w:t>
            </w:r>
            <w:r>
              <w:t>Signing</w:t>
            </w:r>
            <w:r w:rsidRPr="0066051C">
              <w:t xml:space="preserve"> this form does not necessarily indicate that you agree with this evaluation.</w:t>
            </w:r>
          </w:p>
        </w:tc>
      </w:tr>
      <w:tr w:rsidR="00A149E2" w:rsidRPr="002A733C" w:rsidTr="002219F3">
        <w:trPr>
          <w:trHeight w:val="403"/>
        </w:trPr>
        <w:tc>
          <w:tcPr>
            <w:tcW w:w="2221" w:type="dxa"/>
            <w:vAlign w:val="bottom"/>
          </w:tcPr>
          <w:p w:rsidR="00A149E2" w:rsidRDefault="00A149E2" w:rsidP="002219F3">
            <w:r>
              <w:t>Employee Signature</w:t>
            </w:r>
          </w:p>
        </w:tc>
        <w:tc>
          <w:tcPr>
            <w:tcW w:w="4536" w:type="dxa"/>
            <w:vAlign w:val="bottom"/>
          </w:tcPr>
          <w:p w:rsidR="00A149E2" w:rsidRDefault="00A149E2" w:rsidP="002219F3"/>
        </w:tc>
        <w:tc>
          <w:tcPr>
            <w:tcW w:w="676" w:type="dxa"/>
            <w:vAlign w:val="bottom"/>
          </w:tcPr>
          <w:p w:rsidR="00A149E2" w:rsidRDefault="00A149E2" w:rsidP="002219F3">
            <w:r>
              <w:t>Date</w:t>
            </w:r>
          </w:p>
        </w:tc>
        <w:tc>
          <w:tcPr>
            <w:tcW w:w="3378" w:type="dxa"/>
            <w:vAlign w:val="bottom"/>
          </w:tcPr>
          <w:p w:rsidR="00A149E2" w:rsidRDefault="00A149E2" w:rsidP="002219F3"/>
        </w:tc>
      </w:tr>
      <w:tr w:rsidR="00A149E2" w:rsidRPr="002A733C" w:rsidTr="002219F3">
        <w:trPr>
          <w:trHeight w:val="403"/>
        </w:trPr>
        <w:tc>
          <w:tcPr>
            <w:tcW w:w="2221" w:type="dxa"/>
            <w:vAlign w:val="bottom"/>
          </w:tcPr>
          <w:p w:rsidR="00A149E2" w:rsidRDefault="00A149E2" w:rsidP="002219F3">
            <w:r>
              <w:t>Manager Signature</w:t>
            </w:r>
          </w:p>
        </w:tc>
        <w:tc>
          <w:tcPr>
            <w:tcW w:w="4536" w:type="dxa"/>
            <w:vAlign w:val="bottom"/>
          </w:tcPr>
          <w:p w:rsidR="00A149E2" w:rsidRDefault="00A149E2" w:rsidP="002219F3"/>
        </w:tc>
        <w:tc>
          <w:tcPr>
            <w:tcW w:w="676" w:type="dxa"/>
            <w:vAlign w:val="bottom"/>
          </w:tcPr>
          <w:p w:rsidR="00A149E2" w:rsidRDefault="00A149E2" w:rsidP="002219F3">
            <w:r>
              <w:t>Date</w:t>
            </w:r>
          </w:p>
        </w:tc>
        <w:tc>
          <w:tcPr>
            <w:tcW w:w="3378" w:type="dxa"/>
            <w:vAlign w:val="bottom"/>
          </w:tcPr>
          <w:p w:rsidR="00A149E2" w:rsidRDefault="00A149E2" w:rsidP="002219F3"/>
        </w:tc>
      </w:tr>
    </w:tbl>
    <w:p w:rsidR="00B60C88" w:rsidRPr="002A733C" w:rsidRDefault="00B60C88" w:rsidP="00B60C88"/>
    <w:sectPr w:rsidR="00B60C88" w:rsidRPr="002A733C" w:rsidSect="008D40FF">
      <w:pgSz w:w="12240" w:h="15840"/>
      <w:pgMar w:top="1080" w:right="720" w:bottom="108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BFE22B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81C84E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A760B9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33C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03E1BE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07456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97664C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14C3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E54A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5CE38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48"/>
    <w:rsid w:val="000071F7"/>
    <w:rsid w:val="0002798A"/>
    <w:rsid w:val="00083002"/>
    <w:rsid w:val="00087B85"/>
    <w:rsid w:val="000A01F1"/>
    <w:rsid w:val="000C1163"/>
    <w:rsid w:val="000D2539"/>
    <w:rsid w:val="000F2528"/>
    <w:rsid w:val="000F2DF4"/>
    <w:rsid w:val="000F6783"/>
    <w:rsid w:val="00101CD9"/>
    <w:rsid w:val="001059A0"/>
    <w:rsid w:val="00120C95"/>
    <w:rsid w:val="0014663E"/>
    <w:rsid w:val="00180664"/>
    <w:rsid w:val="00185BA5"/>
    <w:rsid w:val="00195009"/>
    <w:rsid w:val="0019779B"/>
    <w:rsid w:val="00212276"/>
    <w:rsid w:val="002219F3"/>
    <w:rsid w:val="00250014"/>
    <w:rsid w:val="00254D4B"/>
    <w:rsid w:val="00275BB5"/>
    <w:rsid w:val="00286F6A"/>
    <w:rsid w:val="00291C8C"/>
    <w:rsid w:val="002A1ECE"/>
    <w:rsid w:val="002A2510"/>
    <w:rsid w:val="002A733C"/>
    <w:rsid w:val="002B4D1D"/>
    <w:rsid w:val="002C10B1"/>
    <w:rsid w:val="002D222A"/>
    <w:rsid w:val="002D486E"/>
    <w:rsid w:val="003076FD"/>
    <w:rsid w:val="00317005"/>
    <w:rsid w:val="00335259"/>
    <w:rsid w:val="003929F1"/>
    <w:rsid w:val="003A1B63"/>
    <w:rsid w:val="003A41A1"/>
    <w:rsid w:val="003B2326"/>
    <w:rsid w:val="003F1D46"/>
    <w:rsid w:val="00437ED0"/>
    <w:rsid w:val="00440CD8"/>
    <w:rsid w:val="00443837"/>
    <w:rsid w:val="00450F66"/>
    <w:rsid w:val="00461739"/>
    <w:rsid w:val="00461CB1"/>
    <w:rsid w:val="00464B05"/>
    <w:rsid w:val="00467865"/>
    <w:rsid w:val="0048685F"/>
    <w:rsid w:val="004A1437"/>
    <w:rsid w:val="004A4198"/>
    <w:rsid w:val="004A54EA"/>
    <w:rsid w:val="004B0578"/>
    <w:rsid w:val="004B1269"/>
    <w:rsid w:val="004C2FEE"/>
    <w:rsid w:val="004E34C6"/>
    <w:rsid w:val="004F62AD"/>
    <w:rsid w:val="00501AE8"/>
    <w:rsid w:val="00504B65"/>
    <w:rsid w:val="005114CE"/>
    <w:rsid w:val="0052122B"/>
    <w:rsid w:val="00534624"/>
    <w:rsid w:val="00542885"/>
    <w:rsid w:val="005557F6"/>
    <w:rsid w:val="00563778"/>
    <w:rsid w:val="005B4AE2"/>
    <w:rsid w:val="005C3D49"/>
    <w:rsid w:val="005E63CC"/>
    <w:rsid w:val="005F6E87"/>
    <w:rsid w:val="00613129"/>
    <w:rsid w:val="00617C65"/>
    <w:rsid w:val="00682C69"/>
    <w:rsid w:val="006D2635"/>
    <w:rsid w:val="006D779C"/>
    <w:rsid w:val="006E4F63"/>
    <w:rsid w:val="006E729E"/>
    <w:rsid w:val="00712449"/>
    <w:rsid w:val="007229D0"/>
    <w:rsid w:val="007522F6"/>
    <w:rsid w:val="007602AC"/>
    <w:rsid w:val="00774B67"/>
    <w:rsid w:val="00793AC6"/>
    <w:rsid w:val="007A71DE"/>
    <w:rsid w:val="007B199B"/>
    <w:rsid w:val="007B6119"/>
    <w:rsid w:val="007C1DA0"/>
    <w:rsid w:val="007D2C48"/>
    <w:rsid w:val="007E2A15"/>
    <w:rsid w:val="007E56C4"/>
    <w:rsid w:val="008107D6"/>
    <w:rsid w:val="00841645"/>
    <w:rsid w:val="00852EC6"/>
    <w:rsid w:val="0088782D"/>
    <w:rsid w:val="008A0543"/>
    <w:rsid w:val="008B24BB"/>
    <w:rsid w:val="008B57DD"/>
    <w:rsid w:val="008B7081"/>
    <w:rsid w:val="008D40FF"/>
    <w:rsid w:val="00902964"/>
    <w:rsid w:val="009126F8"/>
    <w:rsid w:val="0094790F"/>
    <w:rsid w:val="00966B90"/>
    <w:rsid w:val="009737B7"/>
    <w:rsid w:val="009802C4"/>
    <w:rsid w:val="009973A4"/>
    <w:rsid w:val="009976D9"/>
    <w:rsid w:val="00997A3E"/>
    <w:rsid w:val="009A4EA3"/>
    <w:rsid w:val="009A55DC"/>
    <w:rsid w:val="009C220D"/>
    <w:rsid w:val="00A149E2"/>
    <w:rsid w:val="00A211B2"/>
    <w:rsid w:val="00A2727E"/>
    <w:rsid w:val="00A35524"/>
    <w:rsid w:val="00A74F99"/>
    <w:rsid w:val="00A82BA3"/>
    <w:rsid w:val="00A94ACC"/>
    <w:rsid w:val="00AD0DEB"/>
    <w:rsid w:val="00AE6FA4"/>
    <w:rsid w:val="00B03907"/>
    <w:rsid w:val="00B11811"/>
    <w:rsid w:val="00B311E1"/>
    <w:rsid w:val="00B4735C"/>
    <w:rsid w:val="00B60C88"/>
    <w:rsid w:val="00B90EC2"/>
    <w:rsid w:val="00BA268F"/>
    <w:rsid w:val="00BB4EAF"/>
    <w:rsid w:val="00C079CA"/>
    <w:rsid w:val="00C5330F"/>
    <w:rsid w:val="00C67741"/>
    <w:rsid w:val="00C74647"/>
    <w:rsid w:val="00C76039"/>
    <w:rsid w:val="00C76480"/>
    <w:rsid w:val="00C80AD2"/>
    <w:rsid w:val="00C92FD6"/>
    <w:rsid w:val="00CA28E6"/>
    <w:rsid w:val="00CB7227"/>
    <w:rsid w:val="00CD247C"/>
    <w:rsid w:val="00CE4C5F"/>
    <w:rsid w:val="00D03A13"/>
    <w:rsid w:val="00D14E73"/>
    <w:rsid w:val="00D4274D"/>
    <w:rsid w:val="00D6155E"/>
    <w:rsid w:val="00D90A75"/>
    <w:rsid w:val="00DA4B5C"/>
    <w:rsid w:val="00DC47A2"/>
    <w:rsid w:val="00DE1551"/>
    <w:rsid w:val="00DE7FB7"/>
    <w:rsid w:val="00E20DDA"/>
    <w:rsid w:val="00E32A8B"/>
    <w:rsid w:val="00E36054"/>
    <w:rsid w:val="00E37E7B"/>
    <w:rsid w:val="00E46E04"/>
    <w:rsid w:val="00E87396"/>
    <w:rsid w:val="00EB478A"/>
    <w:rsid w:val="00EC42A3"/>
    <w:rsid w:val="00F02A61"/>
    <w:rsid w:val="00F416FF"/>
    <w:rsid w:val="00F83033"/>
    <w:rsid w:val="00F966AA"/>
    <w:rsid w:val="00FB538F"/>
    <w:rsid w:val="00FC3071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59BBEE49-97F5-437B-A89B-0F15D2BF5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1269"/>
    <w:pPr>
      <w:spacing w:before="40"/>
    </w:pPr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2219F3"/>
    <w:pPr>
      <w:spacing w:before="200" w:after="120"/>
      <w:outlineLvl w:val="0"/>
    </w:pPr>
    <w:rPr>
      <w:rFonts w:asciiTheme="majorHAnsi" w:hAnsiTheme="majorHAnsi"/>
      <w:b/>
      <w:sz w:val="24"/>
    </w:rPr>
  </w:style>
  <w:style w:type="paragraph" w:styleId="Heading2">
    <w:name w:val="heading 2"/>
    <w:basedOn w:val="Normal"/>
    <w:next w:val="Normal"/>
    <w:qFormat/>
    <w:rsid w:val="002219F3"/>
    <w:pPr>
      <w:shd w:val="clear" w:color="auto" w:fill="595959" w:themeFill="text1" w:themeFillTint="A6"/>
      <w:spacing w:before="200"/>
      <w:outlineLvl w:val="1"/>
    </w:pPr>
    <w:rPr>
      <w:b/>
      <w:color w:val="FFFFFF" w:themeColor="background1"/>
      <w:sz w:val="22"/>
      <w:szCs w:val="20"/>
    </w:rPr>
  </w:style>
  <w:style w:type="paragraph" w:styleId="Heading3">
    <w:name w:val="heading 3"/>
    <w:basedOn w:val="Normal"/>
    <w:next w:val="Normal"/>
    <w:qFormat/>
    <w:rsid w:val="002219F3"/>
    <w:pPr>
      <w:jc w:val="center"/>
      <w:outlineLvl w:val="2"/>
    </w:pPr>
  </w:style>
  <w:style w:type="paragraph" w:styleId="Heading4">
    <w:name w:val="heading 4"/>
    <w:basedOn w:val="Normal"/>
    <w:next w:val="Normal"/>
    <w:link w:val="Heading4Char"/>
    <w:unhideWhenUsed/>
    <w:qFormat/>
    <w:rsid w:val="002219F3"/>
    <w:pPr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nhideWhenUsed/>
    <w:qFormat/>
    <w:rsid w:val="002219F3"/>
    <w:pPr>
      <w:outlineLvl w:val="4"/>
    </w:pPr>
    <w:rPr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2219F3"/>
    <w:rPr>
      <w:rFonts w:asciiTheme="minorHAnsi" w:hAnsiTheme="minorHAnsi"/>
      <w:b/>
      <w:sz w:val="16"/>
      <w:szCs w:val="24"/>
    </w:rPr>
  </w:style>
  <w:style w:type="character" w:customStyle="1" w:styleId="Heading5Char">
    <w:name w:val="Heading 5 Char"/>
    <w:basedOn w:val="DefaultParagraphFont"/>
    <w:link w:val="Heading5"/>
    <w:rsid w:val="002219F3"/>
    <w:rPr>
      <w:rFonts w:asciiTheme="minorHAnsi" w:hAnsiTheme="minorHAnsi"/>
      <w:caps/>
      <w:sz w:val="16"/>
      <w:szCs w:val="24"/>
    </w:rPr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CheckBox">
    <w:name w:val="Check Box"/>
    <w:basedOn w:val="Normal"/>
    <w:link w:val="CheckBoxChar"/>
    <w:unhideWhenUsed/>
    <w:qFormat/>
    <w:rsid w:val="002219F3"/>
    <w:pPr>
      <w:jc w:val="center"/>
    </w:pPr>
    <w:rPr>
      <w:color w:val="999999"/>
    </w:rPr>
  </w:style>
  <w:style w:type="character" w:customStyle="1" w:styleId="CheckBoxChar">
    <w:name w:val="Check Box Char"/>
    <w:basedOn w:val="DefaultParagraphFont"/>
    <w:link w:val="CheckBox"/>
    <w:rsid w:val="004B1269"/>
    <w:rPr>
      <w:rFonts w:asciiTheme="minorHAnsi" w:hAnsiTheme="minorHAnsi"/>
      <w:color w:val="999999"/>
      <w:sz w:val="16"/>
      <w:szCs w:val="24"/>
    </w:rPr>
  </w:style>
  <w:style w:type="table" w:styleId="TableGrid">
    <w:name w:val="Table Grid"/>
    <w:basedOn w:val="TableNormal"/>
    <w:rsid w:val="00AD0D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mpanyName">
    <w:name w:val="Company Name"/>
    <w:basedOn w:val="Normal"/>
    <w:unhideWhenUsed/>
    <w:qFormat/>
    <w:rsid w:val="00AD0DEB"/>
    <w:pPr>
      <w:spacing w:before="0"/>
      <w:jc w:val="right"/>
    </w:pPr>
    <w:rPr>
      <w:rFonts w:asciiTheme="majorHAnsi" w:hAnsiTheme="majorHAnsi"/>
      <w:b/>
      <w:color w:val="404040" w:themeColor="text1" w:themeTint="BF"/>
      <w:sz w:val="28"/>
    </w:rPr>
  </w:style>
  <w:style w:type="paragraph" w:customStyle="1" w:styleId="Italic">
    <w:name w:val="Italic"/>
    <w:basedOn w:val="Heading4"/>
    <w:qFormat/>
    <w:rsid w:val="004B1269"/>
    <w:rPr>
      <w:b w:val="0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wen\AppData\Roaming\Microsoft\Templates\Employee%20performance%20review%20form%20(short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CBA236C-80BA-41AF-8C5B-991FBDDEC8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Employee performance review form (short)</Template>
  <TotalTime>1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Employee performance review form (short)</vt:lpstr>
    </vt:vector>
  </TitlesOfParts>
  <Company/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Employee performance review form (short)</dc:title>
  <dc:creator>Marwen Mema</dc:creator>
  <cp:keywords/>
  <cp:lastModifiedBy>Marwen M.</cp:lastModifiedBy>
  <cp:revision>1</cp:revision>
  <cp:lastPrinted>2004-01-28T17:11:00Z</cp:lastPrinted>
  <dcterms:created xsi:type="dcterms:W3CDTF">2016-05-31T10:40:00Z</dcterms:created>
  <dcterms:modified xsi:type="dcterms:W3CDTF">2016-05-31T10:41:00Z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TC060889521033</vt:lpwstr>
  </property>
</Properties>
</file>